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335CC" w:rsidRDefault="00E13AF8" w:rsidP="005A7467">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485B76" w:rsidRDefault="00485B76" w:rsidP="0034577A"/>
    <w:p w:rsidR="00911403" w:rsidRDefault="00911403" w:rsidP="00DC4CE9"/>
    <w:p w:rsidR="00440E6A" w:rsidRDefault="00440E6A" w:rsidP="00891914"/>
    <w:p w:rsidR="008F42D6" w:rsidRDefault="008521B5" w:rsidP="00F44B4D">
      <w:r>
        <w:rPr>
          <w:bCs/>
        </w:rPr>
        <w:t xml:space="preserve">   </w:t>
      </w:r>
    </w:p>
    <w:p w:rsidR="00FE201A" w:rsidRDefault="00FE201A" w:rsidP="0086738F"/>
    <w:p w:rsidR="005A7467" w:rsidRDefault="005A7467" w:rsidP="00915B7D">
      <w:pPr>
        <w:rPr>
          <w:bCs/>
        </w:rPr>
      </w:pPr>
    </w:p>
    <w:p w:rsidR="005A7467" w:rsidRDefault="005A7467" w:rsidP="00915B7D">
      <w:pPr>
        <w:rPr>
          <w:bCs/>
        </w:rPr>
      </w:pPr>
    </w:p>
    <w:p w:rsidR="00DC4CE9" w:rsidRPr="005A22C3" w:rsidRDefault="00DC4CE9" w:rsidP="00915B7D">
      <w:pPr>
        <w:rPr>
          <w:bCs/>
        </w:rPr>
      </w:pPr>
    </w:p>
    <w:p w:rsidR="00915B7D" w:rsidRDefault="00915B7D"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Default="00F50C2E" w:rsidP="00915B7D">
      <w:pPr>
        <w:jc w:val="center"/>
        <w:rPr>
          <w:bCs/>
        </w:rPr>
      </w:pPr>
    </w:p>
    <w:p w:rsidR="00F50C2E" w:rsidRPr="005A22C3" w:rsidRDefault="00F50C2E"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951B43" w:rsidRPr="00951B43">
        <w:rPr>
          <w:sz w:val="26"/>
          <w:szCs w:val="26"/>
        </w:rPr>
        <w:t>поставку оборудования, лицензий, сертификатов активации технической поддержки оборудования подсистемы обеспечения информационной безопасности Системы-112 РБ (защита от несанкционированного доступа)</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F50C2E" w:rsidRPr="00F50C2E">
        <w:rPr>
          <w:iCs/>
        </w:rPr>
        <w:t>01</w:t>
      </w:r>
      <w:r w:rsidRPr="00F84878">
        <w:rPr>
          <w:iCs/>
        </w:rPr>
        <w:t xml:space="preserve">» </w:t>
      </w:r>
      <w:r w:rsidR="00D335CC">
        <w:rPr>
          <w:iCs/>
        </w:rPr>
        <w:t>декабря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C4CE9" w:rsidRDefault="00DC4CE9" w:rsidP="0005731D">
      <w:pPr>
        <w:pStyle w:val="rvps1"/>
        <w:jc w:val="left"/>
      </w:pPr>
    </w:p>
    <w:p w:rsidR="00DC4CE9" w:rsidRDefault="00DC4CE9" w:rsidP="0005731D">
      <w:pPr>
        <w:pStyle w:val="rvps1"/>
        <w:jc w:val="left"/>
      </w:pPr>
    </w:p>
    <w:p w:rsidR="008E3D43" w:rsidRDefault="008E3D43" w:rsidP="00915B7D">
      <w:pPr>
        <w:rPr>
          <w:b/>
          <w:color w:val="FF0000"/>
        </w:rPr>
      </w:pPr>
    </w:p>
    <w:p w:rsidR="008C4A51" w:rsidRDefault="008C4A51"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6065B9">
          <w:rPr>
            <w:noProof/>
            <w:webHidden/>
          </w:rPr>
          <w:t>3</w:t>
        </w:r>
        <w:r w:rsidRPr="00742F11">
          <w:rPr>
            <w:noProof/>
            <w:webHidden/>
          </w:rPr>
          <w:fldChar w:fldCharType="end"/>
        </w:r>
      </w:hyperlink>
    </w:p>
    <w:p w:rsidR="00915B7D" w:rsidRPr="00742F11" w:rsidRDefault="006065B9"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6065B9"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6065B9"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6065B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6065B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6065B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6065B9"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6065B9"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6065B9"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951B43">
        <w:rPr>
          <w:b/>
        </w:rPr>
        <w:t>поставку</w:t>
      </w:r>
      <w:r w:rsidR="00951B43" w:rsidRPr="00686B30">
        <w:rPr>
          <w:b/>
        </w:rPr>
        <w:t xml:space="preserve"> </w:t>
      </w:r>
      <w:r w:rsidR="00951B43" w:rsidRPr="00251BB7">
        <w:rPr>
          <w:b/>
        </w:rPr>
        <w:t>оборудования, лицензий, сертификатов активации технической поддержки оборудования подсистемы обеспечения информационной безопасности Системы-112 РБ (защита от несанкционированного доступа)</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731BF1"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731BF1" w:rsidP="00585102">
            <w:pPr>
              <w:autoSpaceDE w:val="0"/>
              <w:autoSpaceDN w:val="0"/>
              <w:adjustRightInd w:val="0"/>
              <w:jc w:val="both"/>
            </w:pPr>
            <w:r>
              <w:t>Баекенов Ильгиз Дамирович</w:t>
            </w:r>
          </w:p>
          <w:p w:rsidR="00915B7D" w:rsidRPr="00EB2727" w:rsidRDefault="00585102" w:rsidP="00585102">
            <w:pPr>
              <w:autoSpaceDE w:val="0"/>
              <w:autoSpaceDN w:val="0"/>
              <w:adjustRightInd w:val="0"/>
              <w:jc w:val="both"/>
            </w:pPr>
            <w:r w:rsidRPr="00B42DA3">
              <w:t>т</w:t>
            </w:r>
            <w:r>
              <w:t>ел</w:t>
            </w:r>
            <w:r w:rsidRPr="00EB2727">
              <w:t xml:space="preserve">. </w:t>
            </w:r>
            <w:r w:rsidRPr="00EB2727">
              <w:rPr>
                <w:bCs/>
              </w:rPr>
              <w:t>+ 7</w:t>
            </w:r>
            <w:r w:rsidR="00731BF1" w:rsidRPr="00EB2727">
              <w:t xml:space="preserve"> (347) 2215497</w:t>
            </w:r>
            <w:r w:rsidRPr="00EB2727">
              <w:t xml:space="preserve">, </w:t>
            </w:r>
            <w:r w:rsidRPr="0053230E">
              <w:rPr>
                <w:rFonts w:eastAsia="Calibri"/>
                <w:bCs/>
                <w:color w:val="000000"/>
                <w:lang w:val="en-US"/>
              </w:rPr>
              <w:t>e</w:t>
            </w:r>
            <w:r w:rsidRPr="00EB2727">
              <w:rPr>
                <w:rFonts w:eastAsia="Calibri"/>
                <w:bCs/>
                <w:color w:val="000000"/>
              </w:rPr>
              <w:t>-</w:t>
            </w:r>
            <w:r w:rsidRPr="0053230E">
              <w:rPr>
                <w:rFonts w:eastAsia="Calibri"/>
                <w:bCs/>
                <w:color w:val="000000"/>
                <w:lang w:val="en-US"/>
              </w:rPr>
              <w:t>mail</w:t>
            </w:r>
            <w:r w:rsidRPr="00EB2727">
              <w:rPr>
                <w:rFonts w:eastAsia="Calibri"/>
                <w:bCs/>
                <w:color w:val="000000"/>
              </w:rPr>
              <w:t>:</w:t>
            </w:r>
            <w:r w:rsidRPr="00EB2727">
              <w:t xml:space="preserve"> </w:t>
            </w:r>
            <w:hyperlink r:id="rId14" w:history="1">
              <w:r w:rsidR="00731BF1" w:rsidRPr="00E61D65">
                <w:rPr>
                  <w:rStyle w:val="a5"/>
                  <w:lang w:val="en-US"/>
                </w:rPr>
                <w:t>Baekenov</w:t>
              </w:r>
              <w:r w:rsidR="00731BF1" w:rsidRPr="00EB2727">
                <w:rPr>
                  <w:rStyle w:val="a5"/>
                </w:rPr>
                <w:t>@</w:t>
              </w:r>
              <w:r w:rsidR="00731BF1" w:rsidRPr="00E61D65">
                <w:rPr>
                  <w:rStyle w:val="a5"/>
                  <w:lang w:val="en-US"/>
                </w:rPr>
                <w:t>bashtel</w:t>
              </w:r>
              <w:r w:rsidR="00731BF1" w:rsidRPr="00EB2727">
                <w:rPr>
                  <w:rStyle w:val="a5"/>
                </w:rPr>
                <w:t>.</w:t>
              </w:r>
              <w:proofErr w:type="spellStart"/>
              <w:r w:rsidR="00731BF1" w:rsidRPr="00E61D65">
                <w:rPr>
                  <w:rStyle w:val="a5"/>
                  <w:lang w:val="en-US"/>
                </w:rPr>
                <w:t>ru</w:t>
              </w:r>
              <w:proofErr w:type="spellEnd"/>
            </w:hyperlink>
            <w:r w:rsidR="00731BF1" w:rsidRPr="00EB272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951B43">
              <w:rPr>
                <w:b/>
              </w:rPr>
              <w:t>поставку</w:t>
            </w:r>
            <w:r w:rsidR="00951B43" w:rsidRPr="00686B30">
              <w:rPr>
                <w:b/>
              </w:rPr>
              <w:t xml:space="preserve"> </w:t>
            </w:r>
            <w:r w:rsidR="00951B43" w:rsidRPr="00251BB7">
              <w:rPr>
                <w:b/>
              </w:rPr>
              <w:t>оборудования, лицензий, сертификатов активации технической поддержки оборудования подсистемы обеспечения информационной безопасности Системы-112 РБ (защита от несанкционированного доступа)</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CF329A" w:rsidP="000C1D31">
            <w:pPr>
              <w:pStyle w:val="Default"/>
              <w:jc w:val="both"/>
              <w:rPr>
                <w:iCs/>
                <w:color w:val="auto"/>
                <w:sz w:val="10"/>
                <w:szCs w:val="10"/>
              </w:rPr>
            </w:pPr>
            <w:r w:rsidRPr="00251BB7">
              <w:rPr>
                <w:bCs/>
              </w:rPr>
              <w:t>3</w:t>
            </w:r>
            <w:r>
              <w:rPr>
                <w:bCs/>
              </w:rPr>
              <w:t> 174 819,25</w:t>
            </w:r>
            <w:r w:rsidRPr="0008317B">
              <w:t xml:space="preserve"> (</w:t>
            </w:r>
            <w:r>
              <w:t>три миллиона сто семьдесят четыре тысячи восемьсот девятнадцать) рублей 25</w:t>
            </w:r>
            <w:r>
              <w:t xml:space="preserve"> </w:t>
            </w:r>
            <w:proofErr w:type="gramStart"/>
            <w:r>
              <w:t>коп.</w:t>
            </w:r>
            <w:r w:rsidRPr="0008317B">
              <w:t>,</w:t>
            </w:r>
            <w:proofErr w:type="gramEnd"/>
            <w:r w:rsidRPr="0008317B">
              <w:t xml:space="preserve"> в том числе НДС 18% в размере </w:t>
            </w:r>
            <w:r>
              <w:t>379 723,62</w:t>
            </w:r>
            <w:r w:rsidRPr="0008317B">
              <w:t xml:space="preserve"> (</w:t>
            </w:r>
            <w:r>
              <w:t>триста семьдесят девять тысяч семьсот двадцать три) рубля 62</w:t>
            </w:r>
            <w:r>
              <w:t xml:space="preserve"> коп</w:t>
            </w:r>
            <w:r w:rsidRPr="0008317B">
              <w:t>.</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DA66B3">
            <w:pPr>
              <w:pStyle w:val="Default"/>
              <w:rPr>
                <w:iCs/>
              </w:rPr>
            </w:pPr>
            <w:r w:rsidRPr="00F84878">
              <w:rPr>
                <w:iCs/>
              </w:rPr>
              <w:t xml:space="preserve"> </w:t>
            </w:r>
            <w:r w:rsidR="00D02223">
              <w:rPr>
                <w:iCs/>
              </w:rPr>
              <w:t xml:space="preserve">не позднее </w:t>
            </w:r>
            <w:r w:rsidRPr="00F84878">
              <w:rPr>
                <w:iCs/>
              </w:rPr>
              <w:t>«</w:t>
            </w:r>
            <w:r w:rsidR="00DA66B3">
              <w:rPr>
                <w:iCs/>
              </w:rPr>
              <w:t>08</w:t>
            </w:r>
            <w:r w:rsidRPr="00F84878">
              <w:rPr>
                <w:iCs/>
              </w:rPr>
              <w:t xml:space="preserve">» </w:t>
            </w:r>
            <w:r w:rsidR="00DA66B3">
              <w:rPr>
                <w:iCs/>
              </w:rPr>
              <w:t>дека</w:t>
            </w:r>
            <w:r w:rsidR="008831F4">
              <w:rPr>
                <w:iCs/>
              </w:rPr>
              <w:t>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065B9">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6065B9">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6065B9"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731BF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1BF1" w:rsidRDefault="00731BF1" w:rsidP="00731BF1">
            <w:pPr>
              <w:autoSpaceDE w:val="0"/>
              <w:autoSpaceDN w:val="0"/>
              <w:adjustRightInd w:val="0"/>
              <w:jc w:val="both"/>
            </w:pPr>
            <w:r>
              <w:t>Баекенов Ильгиз Дамирович</w:t>
            </w:r>
          </w:p>
          <w:p w:rsidR="00915B7D" w:rsidRPr="00EB2727" w:rsidRDefault="00731BF1" w:rsidP="00731BF1">
            <w:pPr>
              <w:autoSpaceDE w:val="0"/>
              <w:autoSpaceDN w:val="0"/>
              <w:adjustRightInd w:val="0"/>
              <w:jc w:val="both"/>
            </w:pPr>
            <w:r w:rsidRPr="00B42DA3">
              <w:t>т</w:t>
            </w:r>
            <w:r>
              <w:t>ел</w:t>
            </w:r>
            <w:r w:rsidRPr="00EB2727">
              <w:t xml:space="preserve">. </w:t>
            </w:r>
            <w:r w:rsidRPr="00EB2727">
              <w:rPr>
                <w:bCs/>
              </w:rPr>
              <w:t>+ 7</w:t>
            </w:r>
            <w:r w:rsidRPr="00EB2727">
              <w:t xml:space="preserve"> (347) 2215497, </w:t>
            </w:r>
            <w:r w:rsidRPr="0053230E">
              <w:rPr>
                <w:rFonts w:eastAsia="Calibri"/>
                <w:bCs/>
                <w:color w:val="000000"/>
                <w:lang w:val="en-US"/>
              </w:rPr>
              <w:t>e</w:t>
            </w:r>
            <w:r w:rsidRPr="00EB2727">
              <w:rPr>
                <w:rFonts w:eastAsia="Calibri"/>
                <w:bCs/>
                <w:color w:val="000000"/>
              </w:rPr>
              <w:t>-</w:t>
            </w:r>
            <w:r w:rsidRPr="0053230E">
              <w:rPr>
                <w:rFonts w:eastAsia="Calibri"/>
                <w:bCs/>
                <w:color w:val="000000"/>
                <w:lang w:val="en-US"/>
              </w:rPr>
              <w:t>mail</w:t>
            </w:r>
            <w:r w:rsidRPr="00EB2727">
              <w:rPr>
                <w:rFonts w:eastAsia="Calibri"/>
                <w:bCs/>
                <w:color w:val="000000"/>
              </w:rPr>
              <w:t>:</w:t>
            </w:r>
            <w:r w:rsidRPr="00EB2727">
              <w:t xml:space="preserve"> </w:t>
            </w:r>
            <w:hyperlink r:id="rId25" w:history="1">
              <w:r w:rsidRPr="00E61D65">
                <w:rPr>
                  <w:rStyle w:val="a5"/>
                  <w:lang w:val="en-US"/>
                </w:rPr>
                <w:t>Baekenov</w:t>
              </w:r>
              <w:r w:rsidRPr="00EB2727">
                <w:rPr>
                  <w:rStyle w:val="a5"/>
                </w:rPr>
                <w:t>@</w:t>
              </w:r>
              <w:r w:rsidRPr="00E61D65">
                <w:rPr>
                  <w:rStyle w:val="a5"/>
                  <w:lang w:val="en-US"/>
                </w:rPr>
                <w:t>bashtel</w:t>
              </w:r>
              <w:r w:rsidRPr="00EB2727">
                <w:rPr>
                  <w:rStyle w:val="a5"/>
                </w:rPr>
                <w:t>.</w:t>
              </w:r>
              <w:proofErr w:type="spellStart"/>
              <w:r w:rsidRPr="00E61D65">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B2727"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A66B3" w:rsidRDefault="00CF329A" w:rsidP="00CF329A">
            <w:pPr>
              <w:pStyle w:val="a6"/>
              <w:widowControl w:val="0"/>
              <w:autoSpaceDE w:val="0"/>
              <w:autoSpaceDN w:val="0"/>
              <w:adjustRightInd w:val="0"/>
              <w:ind w:left="0"/>
              <w:rPr>
                <w:szCs w:val="26"/>
              </w:rPr>
            </w:pPr>
            <w:r>
              <w:rPr>
                <w:szCs w:val="26"/>
              </w:rPr>
              <w:t>Общество с ограниченной ответственностью «</w:t>
            </w:r>
            <w:proofErr w:type="spellStart"/>
            <w:r>
              <w:rPr>
                <w:szCs w:val="26"/>
              </w:rPr>
              <w:t>Инлайн</w:t>
            </w:r>
            <w:proofErr w:type="spellEnd"/>
            <w:r>
              <w:rPr>
                <w:szCs w:val="26"/>
              </w:rPr>
              <w:t xml:space="preserve"> Телеком </w:t>
            </w:r>
            <w:proofErr w:type="spellStart"/>
            <w:r>
              <w:rPr>
                <w:szCs w:val="26"/>
              </w:rPr>
              <w:t>Солюшнс</w:t>
            </w:r>
            <w:proofErr w:type="spellEnd"/>
            <w:r w:rsidRPr="00F640DE">
              <w:rPr>
                <w:szCs w:val="26"/>
              </w:rPr>
              <w:t>»</w:t>
            </w:r>
            <w:r w:rsidRPr="00CF329A">
              <w:rPr>
                <w:szCs w:val="26"/>
              </w:rPr>
              <w:t xml:space="preserve"> </w:t>
            </w:r>
            <w:r>
              <w:rPr>
                <w:szCs w:val="26"/>
              </w:rPr>
              <w:t>(ООО «</w:t>
            </w:r>
            <w:proofErr w:type="spellStart"/>
            <w:r>
              <w:rPr>
                <w:szCs w:val="26"/>
              </w:rPr>
              <w:t>Инлайн</w:t>
            </w:r>
            <w:proofErr w:type="spellEnd"/>
            <w:r>
              <w:rPr>
                <w:szCs w:val="26"/>
              </w:rPr>
              <w:t xml:space="preserve"> Телеком </w:t>
            </w:r>
            <w:proofErr w:type="spellStart"/>
            <w:r>
              <w:rPr>
                <w:szCs w:val="26"/>
              </w:rPr>
              <w:t>Солюшнс</w:t>
            </w:r>
            <w:proofErr w:type="spellEnd"/>
            <w:r w:rsidRPr="00F640DE">
              <w:rPr>
                <w:szCs w:val="26"/>
              </w:rPr>
              <w:t>»</w:t>
            </w:r>
            <w:r>
              <w:rPr>
                <w:szCs w:val="26"/>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CF329A" w:rsidP="008E3617">
            <w:pPr>
              <w:rPr>
                <w:color w:val="FF0000"/>
              </w:rPr>
            </w:pPr>
            <w:r>
              <w:t>105082, г. Москва, Большая Почтовая, д. 26 В, стр. 2</w:t>
            </w:r>
            <w:bookmarkStart w:id="10" w:name="_GoBack"/>
            <w:bookmarkEnd w:id="10"/>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DA66B3" w:rsidRPr="00F84878">
              <w:rPr>
                <w:iCs/>
              </w:rPr>
              <w:t>«</w:t>
            </w:r>
            <w:r w:rsidR="00DA66B3">
              <w:rPr>
                <w:iCs/>
              </w:rPr>
              <w:t>08</w:t>
            </w:r>
            <w:r w:rsidR="00DA66B3" w:rsidRPr="00F84878">
              <w:rPr>
                <w:iCs/>
              </w:rPr>
              <w:t xml:space="preserve">» </w:t>
            </w:r>
            <w:r w:rsidR="00DA66B3">
              <w:rPr>
                <w:iCs/>
              </w:rPr>
              <w:t>декабря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335CC"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951B43">
              <w:rPr>
                <w:b/>
              </w:rPr>
              <w:t>поставку</w:t>
            </w:r>
            <w:r w:rsidR="00951B43" w:rsidRPr="00686B30">
              <w:rPr>
                <w:b/>
              </w:rPr>
              <w:t xml:space="preserve"> </w:t>
            </w:r>
            <w:r w:rsidR="00951B43" w:rsidRPr="00251BB7">
              <w:rPr>
                <w:b/>
              </w:rPr>
              <w:t>оборудования, лицензий, сертификатов активации технической поддержки оборудования подсистемы обеспечения информационной безопасности Системы-112 РБ (защита от несанкционированного доступа)</w:t>
            </w:r>
          </w:p>
          <w:p w:rsidR="006564CE" w:rsidRDefault="006564CE" w:rsidP="00907BCE">
            <w:pPr>
              <w:pStyle w:val="Default"/>
              <w:jc w:val="both"/>
            </w:pP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CF329A" w:rsidP="007D7270">
            <w:pPr>
              <w:ind w:firstLine="34"/>
              <w:jc w:val="both"/>
            </w:pPr>
            <w:r w:rsidRPr="00251BB7">
              <w:rPr>
                <w:rFonts w:eastAsia="Calibri"/>
                <w:bCs/>
                <w:lang w:eastAsia="en-US"/>
              </w:rPr>
              <w:t>3</w:t>
            </w:r>
            <w:r>
              <w:rPr>
                <w:rFonts w:eastAsia="Calibri"/>
                <w:bCs/>
                <w:lang w:eastAsia="en-US"/>
              </w:rPr>
              <w:t> 174 819,25</w:t>
            </w:r>
            <w:r w:rsidRPr="0008317B">
              <w:t xml:space="preserve"> (</w:t>
            </w:r>
            <w:r>
              <w:t>три миллиона сто семьдесят четыре тысячи восемьсот девятнадцать) рублей 25</w:t>
            </w:r>
            <w:r>
              <w:t xml:space="preserve"> </w:t>
            </w:r>
            <w:proofErr w:type="gramStart"/>
            <w:r>
              <w:t>коп.</w:t>
            </w:r>
            <w:r w:rsidRPr="0008317B">
              <w:t>,</w:t>
            </w:r>
            <w:proofErr w:type="gramEnd"/>
            <w:r w:rsidRPr="0008317B">
              <w:t xml:space="preserve"> в том числе НДС 18% в размере </w:t>
            </w:r>
            <w:r>
              <w:t>379 723,62</w:t>
            </w:r>
            <w:r w:rsidRPr="0008317B">
              <w:t xml:space="preserve"> (</w:t>
            </w:r>
            <w:r>
              <w:t>триста семьдесят девять тысяч семьсот двадцать три) рубля 62</w:t>
            </w:r>
            <w:r>
              <w:t xml:space="preserve"> коп</w:t>
            </w:r>
            <w:r w:rsidRPr="0008317B">
              <w:t>.</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6065B9">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6065B9">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6065B9">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6065B9">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6065B9">
      <w:rPr>
        <w:noProof/>
      </w:rPr>
      <w:t>11</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6065B9">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2"/>
  </w:num>
  <w:num w:numId="3">
    <w:abstractNumId w:val="20"/>
  </w:num>
  <w:num w:numId="4">
    <w:abstractNumId w:val="32"/>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 w:numId="28">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577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9A5"/>
    <w:rsid w:val="004B7AEE"/>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0A1E"/>
    <w:rsid w:val="0057106F"/>
    <w:rsid w:val="00571C96"/>
    <w:rsid w:val="005821EF"/>
    <w:rsid w:val="005850CE"/>
    <w:rsid w:val="00585102"/>
    <w:rsid w:val="00585161"/>
    <w:rsid w:val="00586B77"/>
    <w:rsid w:val="00592535"/>
    <w:rsid w:val="00593906"/>
    <w:rsid w:val="0059402E"/>
    <w:rsid w:val="00597D2D"/>
    <w:rsid w:val="005A06C4"/>
    <w:rsid w:val="005A6699"/>
    <w:rsid w:val="005A7467"/>
    <w:rsid w:val="005B27D4"/>
    <w:rsid w:val="005C2668"/>
    <w:rsid w:val="005C4BAD"/>
    <w:rsid w:val="005C68D7"/>
    <w:rsid w:val="005D6E58"/>
    <w:rsid w:val="005E1035"/>
    <w:rsid w:val="005E3247"/>
    <w:rsid w:val="005E69D1"/>
    <w:rsid w:val="005F11E9"/>
    <w:rsid w:val="005F3678"/>
    <w:rsid w:val="005F5AD8"/>
    <w:rsid w:val="005F699D"/>
    <w:rsid w:val="00600917"/>
    <w:rsid w:val="006030D0"/>
    <w:rsid w:val="006065B9"/>
    <w:rsid w:val="006075C6"/>
    <w:rsid w:val="00610F3B"/>
    <w:rsid w:val="0062020E"/>
    <w:rsid w:val="00627C93"/>
    <w:rsid w:val="00640979"/>
    <w:rsid w:val="006412EB"/>
    <w:rsid w:val="00641690"/>
    <w:rsid w:val="00652523"/>
    <w:rsid w:val="006564CE"/>
    <w:rsid w:val="00657DEF"/>
    <w:rsid w:val="0066136A"/>
    <w:rsid w:val="00663E5F"/>
    <w:rsid w:val="006659F4"/>
    <w:rsid w:val="006715B9"/>
    <w:rsid w:val="00672FD3"/>
    <w:rsid w:val="00676E38"/>
    <w:rsid w:val="006770A5"/>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4D58"/>
    <w:rsid w:val="00706E74"/>
    <w:rsid w:val="007076E5"/>
    <w:rsid w:val="00707D7A"/>
    <w:rsid w:val="00713C3E"/>
    <w:rsid w:val="00725288"/>
    <w:rsid w:val="00730A7A"/>
    <w:rsid w:val="00731BF1"/>
    <w:rsid w:val="0073335D"/>
    <w:rsid w:val="00735BF7"/>
    <w:rsid w:val="00737198"/>
    <w:rsid w:val="00740825"/>
    <w:rsid w:val="00742F11"/>
    <w:rsid w:val="007458A1"/>
    <w:rsid w:val="00752A4C"/>
    <w:rsid w:val="00752CB9"/>
    <w:rsid w:val="00753959"/>
    <w:rsid w:val="007548EE"/>
    <w:rsid w:val="0076432A"/>
    <w:rsid w:val="0076713E"/>
    <w:rsid w:val="007672F0"/>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61D2E"/>
    <w:rsid w:val="008641B1"/>
    <w:rsid w:val="00866883"/>
    <w:rsid w:val="0086738F"/>
    <w:rsid w:val="00867D64"/>
    <w:rsid w:val="00881AA3"/>
    <w:rsid w:val="008831F4"/>
    <w:rsid w:val="00891914"/>
    <w:rsid w:val="008A3357"/>
    <w:rsid w:val="008B158B"/>
    <w:rsid w:val="008C011D"/>
    <w:rsid w:val="008C0EC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1B43"/>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E24"/>
    <w:rsid w:val="00BF5F9B"/>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29A"/>
    <w:rsid w:val="00CF37C4"/>
    <w:rsid w:val="00CF58FF"/>
    <w:rsid w:val="00D02223"/>
    <w:rsid w:val="00D06874"/>
    <w:rsid w:val="00D07BE8"/>
    <w:rsid w:val="00D228D9"/>
    <w:rsid w:val="00D335CC"/>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A66B3"/>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2727"/>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12BE"/>
    <w:rsid w:val="00F13138"/>
    <w:rsid w:val="00F3201D"/>
    <w:rsid w:val="00F334FE"/>
    <w:rsid w:val="00F4196A"/>
    <w:rsid w:val="00F43ADC"/>
    <w:rsid w:val="00F43CB1"/>
    <w:rsid w:val="00F44B4D"/>
    <w:rsid w:val="00F4795F"/>
    <w:rsid w:val="00F50C2E"/>
    <w:rsid w:val="00F6062D"/>
    <w:rsid w:val="00F62105"/>
    <w:rsid w:val="00F65F96"/>
    <w:rsid w:val="00F67532"/>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Baeken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Baeke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78B0B-6F04-41F7-98EE-02F47955B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16</Pages>
  <Words>4340</Words>
  <Characters>24742</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29024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133</cp:revision>
  <cp:lastPrinted>2017-12-01T11:09:00Z</cp:lastPrinted>
  <dcterms:created xsi:type="dcterms:W3CDTF">2017-07-20T07:15:00Z</dcterms:created>
  <dcterms:modified xsi:type="dcterms:W3CDTF">2017-12-01T11:09:00Z</dcterms:modified>
</cp:coreProperties>
</file>